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2D62" w:rsidRPr="00A8279E" w:rsidRDefault="00152D62" w:rsidP="00A8279E">
      <w:pPr>
        <w:autoSpaceDE w:val="0"/>
        <w:spacing w:line="360" w:lineRule="auto"/>
        <w:jc w:val="right"/>
        <w:rPr>
          <w:rFonts w:ascii="Calibri,Bold" w:hAnsi="Calibri,Bold" w:cs="Calibri,Bold"/>
          <w:b/>
          <w:bCs/>
          <w:sz w:val="22"/>
          <w:szCs w:val="28"/>
          <w:lang w:eastAsia="it-IT"/>
        </w:rPr>
      </w:pPr>
      <w:r w:rsidRPr="00A8279E">
        <w:rPr>
          <w:rFonts w:ascii="Calibri,Bold" w:hAnsi="Calibri,Bold" w:cs="Calibri,Bold"/>
          <w:b/>
          <w:bCs/>
          <w:sz w:val="22"/>
          <w:szCs w:val="28"/>
          <w:lang w:eastAsia="it-IT"/>
        </w:rPr>
        <w:t>Allegato 7</w:t>
      </w:r>
    </w:p>
    <w:p w:rsidR="00152D62" w:rsidRPr="00C905DF" w:rsidRDefault="00152D62" w:rsidP="0021012E">
      <w:pPr>
        <w:autoSpaceDE w:val="0"/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 w:rsidRPr="00C905DF">
        <w:rPr>
          <w:rFonts w:ascii="Calibri,Bold" w:hAnsi="Calibri,Bold" w:cs="Calibri,Bold"/>
          <w:b/>
          <w:bCs/>
          <w:sz w:val="28"/>
          <w:szCs w:val="28"/>
          <w:lang w:eastAsia="it-IT"/>
        </w:rPr>
        <w:t>MODULO OFFERTA ECONOMICA</w:t>
      </w:r>
    </w:p>
    <w:p w:rsidR="00152D62" w:rsidRPr="00C905DF" w:rsidRDefault="00152D62" w:rsidP="0007091B">
      <w:pPr>
        <w:jc w:val="both"/>
        <w:rPr>
          <w:rFonts w:ascii="Calibri" w:hAnsi="Calibri"/>
          <w:b/>
          <w:sz w:val="28"/>
          <w:szCs w:val="28"/>
        </w:rPr>
      </w:pPr>
    </w:p>
    <w:p w:rsidR="00486854" w:rsidRDefault="00474B08" w:rsidP="00474B08">
      <w:pPr>
        <w:jc w:val="both"/>
        <w:rPr>
          <w:rFonts w:ascii="Calibri" w:hAnsi="Calibri"/>
          <w:b/>
        </w:rPr>
      </w:pPr>
      <w:r w:rsidRPr="00474B08">
        <w:rPr>
          <w:rFonts w:ascii="Calibri" w:hAnsi="Calibri"/>
          <w:b/>
        </w:rPr>
        <w:t>PROCEDURA APERTA TELEMATICA PER L’AFFIDAMENTO DEI SERVIZ</w:t>
      </w:r>
      <w:r>
        <w:rPr>
          <w:rFonts w:ascii="Calibri" w:hAnsi="Calibri"/>
          <w:b/>
        </w:rPr>
        <w:t>I DI ARCHITETTURA E INGEGNERIA (</w:t>
      </w:r>
      <w:r w:rsidRPr="00474B08">
        <w:rPr>
          <w:rFonts w:ascii="Calibri" w:hAnsi="Calibri"/>
          <w:b/>
        </w:rPr>
        <w:t>PROGETTO DI FATTIBILITA’ TECNICO ED ECONOMICA, PROGETTAZIONE DEFINITIVA ED ESECUTIVA, IVI COMPRESA PROGETTAZIONE ANTINCENDIO E COORDINAMENTO DELLA SICUREZZA IN FASE DI PROGETTAZIONE E RELAZIONE GEOLOGICA, CON RISERVA DI POTER AFFIDARE, TOTALMENTE O PARZIALMENTE, ANCHE I SERVIZI DI DIREZIONE LAVORI, MISURA E CONTABILITA’, ASSISTENZA AL COLLAUDO E LIQUIDAZIONE E COORDINAMENTO DELLA SICUREZZA IN FASE DI ESECUZIONE</w:t>
      </w:r>
      <w:r>
        <w:rPr>
          <w:rFonts w:ascii="Calibri" w:hAnsi="Calibri"/>
          <w:b/>
        </w:rPr>
        <w:t xml:space="preserve">) RELATIVI AGLI </w:t>
      </w:r>
      <w:r w:rsidRPr="00474B08">
        <w:rPr>
          <w:rFonts w:ascii="Calibri" w:hAnsi="Calibri"/>
          <w:b/>
        </w:rPr>
        <w:t xml:space="preserve">INTERVENTI DI MESSA A NORMA ANTINCENDIO </w:t>
      </w:r>
      <w:r>
        <w:rPr>
          <w:rFonts w:ascii="Calibri" w:hAnsi="Calibri"/>
          <w:b/>
        </w:rPr>
        <w:t xml:space="preserve">DEI </w:t>
      </w:r>
      <w:r w:rsidRPr="00474B08">
        <w:rPr>
          <w:rFonts w:ascii="Calibri" w:hAnsi="Calibri"/>
          <w:b/>
        </w:rPr>
        <w:t xml:space="preserve">DEPOSITI ESTERNI AL PRESIDIO N.S. DELLA MERCEDE E </w:t>
      </w:r>
      <w:r>
        <w:rPr>
          <w:rFonts w:ascii="Calibri" w:hAnsi="Calibri"/>
          <w:b/>
        </w:rPr>
        <w:t xml:space="preserve">DEI </w:t>
      </w:r>
      <w:r w:rsidRPr="00474B08">
        <w:rPr>
          <w:rFonts w:ascii="Calibri" w:hAnsi="Calibri"/>
          <w:b/>
        </w:rPr>
        <w:t>DEPOSITI CASA DELLA SALUTE DI LANUSEI</w:t>
      </w:r>
    </w:p>
    <w:p w:rsidR="00486854" w:rsidRPr="00ED6C9C" w:rsidRDefault="00486854" w:rsidP="00486854">
      <w:pPr>
        <w:jc w:val="both"/>
        <w:rPr>
          <w:rFonts w:ascii="Calibri" w:hAnsi="Calibri"/>
          <w:b/>
        </w:rPr>
      </w:pPr>
    </w:p>
    <w:p w:rsidR="00152D62" w:rsidRDefault="00486854" w:rsidP="00486854">
      <w:pPr>
        <w:jc w:val="center"/>
        <w:rPr>
          <w:rFonts w:ascii="Arial" w:hAnsi="Arial" w:cs="Arial"/>
          <w:sz w:val="22"/>
          <w:szCs w:val="22"/>
        </w:rPr>
      </w:pPr>
      <w:r w:rsidRPr="00021957">
        <w:rPr>
          <w:rFonts w:ascii="Calibri" w:hAnsi="Calibri"/>
          <w:b/>
        </w:rPr>
        <w:t xml:space="preserve">CIG </w:t>
      </w:r>
      <w:r w:rsidR="00E57B50" w:rsidRPr="00E57B50">
        <w:rPr>
          <w:rFonts w:ascii="Calibri" w:hAnsi="Calibri"/>
          <w:b/>
        </w:rPr>
        <w:t>92973732EA</w:t>
      </w:r>
      <w:bookmarkStart w:id="0" w:name="_GoBack"/>
      <w:bookmarkEnd w:id="0"/>
      <w:r>
        <w:rPr>
          <w:rFonts w:ascii="Calibri" w:hAnsi="Calibri"/>
          <w:b/>
        </w:rPr>
        <w:t xml:space="preserve"> -</w:t>
      </w:r>
      <w:r w:rsidRPr="00ED6C9C">
        <w:rPr>
          <w:rFonts w:ascii="Calibri" w:hAnsi="Calibri"/>
          <w:b/>
        </w:rPr>
        <w:t xml:space="preserve"> CUP </w:t>
      </w:r>
      <w:r w:rsidR="00474B08" w:rsidRPr="00474B08">
        <w:rPr>
          <w:rFonts w:ascii="Calibri" w:hAnsi="Calibri"/>
          <w:b/>
        </w:rPr>
        <w:t>B23D17001340001 - B23D17001350001</w:t>
      </w:r>
    </w:p>
    <w:p w:rsidR="003F7B11" w:rsidRDefault="003F7B11" w:rsidP="00BD0078">
      <w:pPr>
        <w:autoSpaceDE w:val="0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Il/la sottoscritto/a:</w:t>
      </w:r>
    </w:p>
    <w:p w:rsidR="00152D62" w:rsidRPr="0021012E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Nome </w:t>
      </w:r>
      <w:r>
        <w:rPr>
          <w:rFonts w:ascii="Arial" w:hAnsi="Arial" w:cs="Arial"/>
          <w:sz w:val="22"/>
          <w:szCs w:val="22"/>
        </w:rPr>
        <w:t>__________________________________</w:t>
      </w:r>
      <w:r w:rsidRPr="0021012E">
        <w:rPr>
          <w:rFonts w:ascii="Arial" w:hAnsi="Arial" w:cs="Arial"/>
          <w:sz w:val="22"/>
          <w:szCs w:val="22"/>
        </w:rPr>
        <w:t xml:space="preserve"> Cognome</w:t>
      </w:r>
      <w:r>
        <w:rPr>
          <w:rFonts w:ascii="Arial" w:hAnsi="Arial" w:cs="Arial"/>
          <w:sz w:val="22"/>
          <w:szCs w:val="22"/>
        </w:rPr>
        <w:t>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 xml:space="preserve">nato/a </w:t>
      </w:r>
      <w:r>
        <w:rPr>
          <w:rFonts w:ascii="Arial" w:hAnsi="Arial" w:cs="Arial"/>
          <w:sz w:val="22"/>
          <w:szCs w:val="22"/>
        </w:rPr>
        <w:t>_________________________</w:t>
      </w:r>
      <w:r w:rsidRPr="0021012E">
        <w:rPr>
          <w:rFonts w:ascii="Arial" w:hAnsi="Arial" w:cs="Arial"/>
          <w:sz w:val="22"/>
          <w:szCs w:val="22"/>
        </w:rPr>
        <w:t>il</w:t>
      </w:r>
      <w:r>
        <w:rPr>
          <w:rFonts w:ascii="Arial" w:hAnsi="Arial" w:cs="Arial"/>
          <w:sz w:val="22"/>
          <w:szCs w:val="22"/>
        </w:rPr>
        <w:t xml:space="preserve">________________________________ residente in </w:t>
      </w:r>
      <w:r w:rsidRPr="0021012E">
        <w:rPr>
          <w:rFonts w:ascii="Arial" w:hAnsi="Arial" w:cs="Arial"/>
          <w:sz w:val="22"/>
          <w:szCs w:val="22"/>
        </w:rPr>
        <w:t>via/P.zza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</w:t>
      </w:r>
      <w:r w:rsidRPr="0021012E">
        <w:rPr>
          <w:rFonts w:ascii="Arial" w:hAnsi="Arial" w:cs="Arial"/>
          <w:sz w:val="22"/>
          <w:szCs w:val="22"/>
        </w:rPr>
        <w:t>CAP</w:t>
      </w:r>
      <w:r>
        <w:rPr>
          <w:rFonts w:ascii="Arial" w:hAnsi="Arial" w:cs="Arial"/>
          <w:sz w:val="22"/>
          <w:szCs w:val="22"/>
        </w:rPr>
        <w:t>__________________ Prov ____________</w:t>
      </w:r>
    </w:p>
    <w:p w:rsidR="00152D62" w:rsidRDefault="00152D62" w:rsidP="0021012E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Pr="0021012E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in qualità di:</w:t>
      </w:r>
    </w:p>
    <w:p w:rsidR="00152D62" w:rsidRDefault="00152D62" w:rsidP="0021012E">
      <w:p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21012E"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5F43EE">
        <w:rPr>
          <w:rFonts w:ascii="Arial" w:hAnsi="Arial" w:cs="Arial"/>
          <w:b/>
          <w:bCs/>
          <w:sz w:val="22"/>
          <w:szCs w:val="22"/>
        </w:rPr>
        <w:t>Concorrente designato quale mandatario (in caso di raggruppamento temporaneo non ancora costituito)</w:t>
      </w:r>
    </w:p>
    <w:p w:rsidR="00152D62" w:rsidRPr="005F43EE" w:rsidRDefault="00152D62" w:rsidP="003A760E">
      <w:pPr>
        <w:pStyle w:val="Paragrafoelenco"/>
        <w:numPr>
          <w:ilvl w:val="0"/>
          <w:numId w:val="6"/>
        </w:numPr>
        <w:autoSpaceDE w:val="0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F43EE">
        <w:rPr>
          <w:rFonts w:ascii="Arial" w:hAnsi="Arial" w:cs="Arial"/>
          <w:b/>
          <w:sz w:val="22"/>
          <w:szCs w:val="22"/>
        </w:rPr>
        <w:t>Procuratore del concorrente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2D62" w:rsidRDefault="00152D62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OFFRE</w:t>
      </w:r>
    </w:p>
    <w:p w:rsidR="003A760E" w:rsidRDefault="003A760E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Default="00152D62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73128">
        <w:rPr>
          <w:rFonts w:ascii="Arial" w:hAnsi="Arial" w:cs="Arial"/>
          <w:sz w:val="22"/>
          <w:szCs w:val="22"/>
        </w:rPr>
        <w:t xml:space="preserve">sull’importo </w:t>
      </w:r>
      <w:r w:rsidR="008048F1" w:rsidRPr="008048F1">
        <w:rPr>
          <w:rFonts w:ascii="Arial" w:hAnsi="Arial" w:cs="Arial"/>
          <w:sz w:val="22"/>
          <w:szCs w:val="22"/>
        </w:rPr>
        <w:t>totale dei servizi comprensivo</w:t>
      </w:r>
      <w:r w:rsidR="008048F1">
        <w:rPr>
          <w:rFonts w:ascii="Arial" w:hAnsi="Arial" w:cs="Arial"/>
          <w:sz w:val="22"/>
          <w:szCs w:val="22"/>
        </w:rPr>
        <w:t xml:space="preserve"> </w:t>
      </w:r>
      <w:r w:rsidR="008048F1" w:rsidRPr="008048F1">
        <w:rPr>
          <w:rFonts w:ascii="Arial" w:hAnsi="Arial" w:cs="Arial"/>
          <w:sz w:val="22"/>
          <w:szCs w:val="22"/>
        </w:rPr>
        <w:t>di tutte le opzioni</w:t>
      </w:r>
      <w:r w:rsidRPr="00873128">
        <w:rPr>
          <w:rFonts w:ascii="Arial" w:hAnsi="Arial" w:cs="Arial"/>
          <w:sz w:val="22"/>
          <w:szCs w:val="22"/>
        </w:rPr>
        <w:t xml:space="preserve"> posto a base di gara, il seguente ribasso unico per</w:t>
      </w:r>
      <w:r>
        <w:rPr>
          <w:rFonts w:ascii="Arial" w:hAnsi="Arial" w:cs="Arial"/>
          <w:sz w:val="22"/>
          <w:szCs w:val="22"/>
        </w:rPr>
        <w:t>centuale: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2483"/>
        <w:gridCol w:w="5382"/>
      </w:tblGrid>
      <w:tr w:rsidR="008048F1" w:rsidRPr="00F771CE" w:rsidTr="0086670B">
        <w:trPr>
          <w:trHeight w:hRule="exact" w:val="490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740784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2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CIFRE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spacing w:before="2"/>
              <w:ind w:left="102"/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4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PERCENTUALE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IN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>LETTERE</w:t>
            </w:r>
          </w:p>
        </w:tc>
      </w:tr>
      <w:tr w:rsidR="008048F1" w:rsidRPr="00F771CE" w:rsidTr="0086670B">
        <w:trPr>
          <w:trHeight w:hRule="exact" w:val="622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rPr>
                <w:rFonts w:ascii="Verdana" w:hAnsi="Verdana" w:cs="Verdana"/>
                <w:sz w:val="20"/>
                <w:szCs w:val="20"/>
              </w:rPr>
            </w:pPr>
            <w:r w:rsidRPr="00F771CE">
              <w:rPr>
                <w:rFonts w:ascii="Verdana" w:hAnsi="Verdana" w:cs="Verdana"/>
                <w:sz w:val="20"/>
                <w:szCs w:val="20"/>
              </w:rPr>
              <w:t>RIBASSO</w:t>
            </w:r>
            <w:r w:rsidRPr="00F771CE">
              <w:rPr>
                <w:rFonts w:ascii="Verdana" w:hAnsi="Verdana" w:cs="Verdana"/>
                <w:spacing w:val="-13"/>
                <w:sz w:val="20"/>
                <w:szCs w:val="20"/>
              </w:rPr>
              <w:t xml:space="preserve"> </w:t>
            </w:r>
            <w:r w:rsidRPr="00F771CE">
              <w:rPr>
                <w:rFonts w:ascii="Verdana" w:hAnsi="Verdana" w:cs="Verdana"/>
                <w:sz w:val="20"/>
                <w:szCs w:val="20"/>
              </w:rPr>
              <w:t xml:space="preserve">PERCENTUALE OFERTA ECONOMICA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F1" w:rsidRPr="00F771CE" w:rsidRDefault="008048F1" w:rsidP="0086670B">
            <w:pPr>
              <w:pStyle w:val="TableParagraph"/>
              <w:kinsoku w:val="0"/>
              <w:overflowPunct w:val="0"/>
              <w:ind w:right="101"/>
              <w:jc w:val="right"/>
            </w:pPr>
            <w:r w:rsidRPr="00F771CE">
              <w:rPr>
                <w:rFonts w:ascii="Verdana" w:hAnsi="Verdana" w:cs="Verdana"/>
                <w:w w:val="95"/>
                <w:sz w:val="20"/>
                <w:szCs w:val="20"/>
              </w:rPr>
              <w:t>%</w:t>
            </w:r>
          </w:p>
        </w:tc>
      </w:tr>
    </w:tbl>
    <w:p w:rsidR="004630DF" w:rsidRPr="00F771CE" w:rsidRDefault="004630DF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048F1" w:rsidRPr="00F771CE" w:rsidRDefault="008048F1" w:rsidP="008048F1">
      <w:pPr>
        <w:autoSpaceDE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71CE">
        <w:rPr>
          <w:rFonts w:ascii="Arial" w:hAnsi="Arial" w:cs="Arial"/>
          <w:b/>
          <w:sz w:val="22"/>
          <w:szCs w:val="22"/>
        </w:rPr>
        <w:t>DICHIARA</w:t>
      </w:r>
    </w:p>
    <w:p w:rsidR="008048F1" w:rsidRPr="00F771CE" w:rsidRDefault="008048F1" w:rsidP="008048F1">
      <w:pPr>
        <w:pStyle w:val="Corpotesto"/>
        <w:kinsoku w:val="0"/>
        <w:overflowPunct w:val="0"/>
        <w:spacing w:before="4"/>
        <w:rPr>
          <w:b/>
          <w:bCs/>
          <w:sz w:val="19"/>
          <w:szCs w:val="19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71CE">
        <w:rPr>
          <w:rFonts w:ascii="Arial" w:hAnsi="Arial" w:cs="Arial"/>
          <w:sz w:val="22"/>
          <w:szCs w:val="22"/>
        </w:rPr>
        <w:t>ai sensi dell’art. 95 comma 10 del D. lgs. 50/2016, che l’offerta è comprensiva dei propri costi aziendali concernenti l'adempimento delle disposizioni in materia di salute e sicurezza sui luoghi</w:t>
      </w:r>
      <w:r w:rsidR="001C0764">
        <w:rPr>
          <w:rFonts w:ascii="Arial" w:hAnsi="Arial" w:cs="Arial"/>
          <w:sz w:val="22"/>
          <w:szCs w:val="22"/>
        </w:rPr>
        <w:t xml:space="preserve"> </w:t>
      </w:r>
      <w:r w:rsidRPr="00F771CE">
        <w:rPr>
          <w:rFonts w:ascii="Arial" w:hAnsi="Arial" w:cs="Arial"/>
          <w:sz w:val="22"/>
          <w:szCs w:val="22"/>
        </w:rPr>
        <w:t>di    lavoro    che,  per  l’intera    durata    dell’appalto,    ammontano    ad    €     ..........</w:t>
      </w:r>
      <w:r w:rsidR="00050B01">
        <w:rPr>
          <w:rFonts w:ascii="Arial" w:hAnsi="Arial" w:cs="Arial"/>
          <w:sz w:val="22"/>
          <w:szCs w:val="22"/>
        </w:rPr>
        <w:t xml:space="preserve">............................... </w:t>
      </w:r>
      <w:r w:rsidRPr="00F771CE">
        <w:rPr>
          <w:rFonts w:ascii="Arial" w:hAnsi="Arial" w:cs="Arial"/>
          <w:sz w:val="22"/>
          <w:szCs w:val="22"/>
        </w:rPr>
        <w:t>(IVA esclusa)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52D62" w:rsidRDefault="008048F1" w:rsidP="00534127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Luogo e </w:t>
      </w:r>
      <w:r w:rsidR="00AE2427">
        <w:rPr>
          <w:rFonts w:ascii="Arial" w:hAnsi="Arial" w:cs="Arial"/>
          <w:sz w:val="22"/>
          <w:szCs w:val="22"/>
        </w:rPr>
        <w:t>Data ___________</w:t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</w:r>
      <w:r w:rsidR="00152D62">
        <w:rPr>
          <w:rFonts w:ascii="Arial" w:hAnsi="Arial" w:cs="Arial"/>
          <w:sz w:val="22"/>
          <w:szCs w:val="22"/>
        </w:rPr>
        <w:tab/>
        <w:t>Firma ____________________________</w:t>
      </w:r>
    </w:p>
    <w:p w:rsidR="00761FB2" w:rsidRDefault="00761FB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N.B.</w:t>
      </w:r>
    </w:p>
    <w:p w:rsidR="008048F1" w:rsidRDefault="008048F1" w:rsidP="008048F1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48F1">
        <w:rPr>
          <w:rFonts w:ascii="Arial" w:hAnsi="Arial" w:cs="Arial"/>
          <w:b/>
          <w:sz w:val="22"/>
          <w:szCs w:val="22"/>
        </w:rPr>
        <w:t>L’offerta deve essere corredata da fotocopia, non autenticata, di documento di identità del sottoscrittore.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048F1" w:rsidRP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F771CE">
        <w:rPr>
          <w:rFonts w:ascii="Arial" w:hAnsi="Arial" w:cs="Arial"/>
          <w:sz w:val="18"/>
          <w:szCs w:val="18"/>
          <w:u w:val="single"/>
        </w:rPr>
        <w:t>(in caso di discordanza tra il valore espresso in cifre e in lettere, si considererà valida la percentuale indicata in lettere)</w:t>
      </w:r>
    </w:p>
    <w:p w:rsidR="008048F1" w:rsidRDefault="008048F1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52D62" w:rsidRPr="0045692C" w:rsidRDefault="00152D62" w:rsidP="003E744D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5692C">
        <w:rPr>
          <w:rFonts w:ascii="Arial" w:hAnsi="Arial" w:cs="Arial"/>
          <w:b/>
          <w:sz w:val="22"/>
          <w:szCs w:val="22"/>
        </w:rPr>
        <w:t xml:space="preserve">Modalità di sottoscrizione e compilazione </w:t>
      </w:r>
      <w:r>
        <w:rPr>
          <w:rFonts w:ascii="Arial" w:hAnsi="Arial" w:cs="Arial"/>
          <w:b/>
          <w:sz w:val="22"/>
          <w:szCs w:val="22"/>
        </w:rPr>
        <w:t>fac-simile</w:t>
      </w:r>
      <w:r w:rsidRPr="0045692C">
        <w:rPr>
          <w:rFonts w:ascii="Arial" w:hAnsi="Arial" w:cs="Arial"/>
          <w:b/>
          <w:sz w:val="22"/>
          <w:szCs w:val="22"/>
        </w:rPr>
        <w:t>:</w:t>
      </w:r>
    </w:p>
    <w:p w:rsidR="00152D62" w:rsidRPr="0045692C" w:rsidRDefault="00152D62" w:rsidP="00AB1038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dichiarazione deve essere resa e sottoscritta </w:t>
      </w:r>
      <w:r w:rsidRPr="00AB1038">
        <w:rPr>
          <w:rFonts w:ascii="Arial" w:hAnsi="Arial" w:cs="Arial"/>
          <w:sz w:val="18"/>
          <w:szCs w:val="18"/>
        </w:rPr>
        <w:t>dal concorrente/legale rappresen</w:t>
      </w:r>
      <w:r>
        <w:rPr>
          <w:rFonts w:ascii="Arial" w:hAnsi="Arial" w:cs="Arial"/>
          <w:sz w:val="18"/>
          <w:szCs w:val="18"/>
        </w:rPr>
        <w:t xml:space="preserve">tante del concorrente e quindi, </w:t>
      </w:r>
      <w:r w:rsidRPr="00AB1038">
        <w:rPr>
          <w:rFonts w:ascii="Arial" w:hAnsi="Arial" w:cs="Arial"/>
          <w:sz w:val="18"/>
          <w:szCs w:val="18"/>
        </w:rPr>
        <w:t>a seconda della natura giuridica dello stesso: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singolo;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dello studio associato;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legale rappresentante del consorzio stabile;</w:t>
      </w:r>
    </w:p>
    <w:p w:rsidR="00152D62" w:rsidRPr="0045692C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152D62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5692C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</w:t>
      </w:r>
      <w:r>
        <w:rPr>
          <w:rFonts w:ascii="Arial" w:hAnsi="Arial" w:cs="Arial"/>
          <w:sz w:val="18"/>
          <w:szCs w:val="18"/>
        </w:rPr>
        <w:t>emporaneo non ancora costituito</w:t>
      </w:r>
    </w:p>
    <w:p w:rsidR="00152D62" w:rsidRPr="00AB1038" w:rsidRDefault="00152D62" w:rsidP="003E744D">
      <w:pPr>
        <w:pStyle w:val="Paragrafoelenco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B1038">
        <w:rPr>
          <w:rFonts w:ascii="Arial" w:hAnsi="Arial" w:cs="Arial"/>
          <w:sz w:val="18"/>
          <w:szCs w:val="18"/>
        </w:rPr>
        <w:t>La dichiarazione può essere sottoscritta anche dal procuratore legale del concorrente ed in tal caso va trasmessa la relativa procura.</w:t>
      </w:r>
    </w:p>
    <w:p w:rsidR="00152D62" w:rsidRDefault="00152D62" w:rsidP="003E744D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152D62" w:rsidRPr="008557CE" w:rsidRDefault="00152D62" w:rsidP="00534127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4F632F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</w:t>
      </w:r>
      <w:r>
        <w:rPr>
          <w:rFonts w:ascii="Arial" w:hAnsi="Arial" w:cs="Arial"/>
          <w:sz w:val="18"/>
          <w:szCs w:val="18"/>
          <w:u w:val="single"/>
        </w:rPr>
        <w:t xml:space="preserve"> di qualsiasi onere fiscale e/o </w:t>
      </w:r>
      <w:r w:rsidRPr="004F632F">
        <w:rPr>
          <w:rFonts w:ascii="Arial" w:hAnsi="Arial" w:cs="Arial"/>
          <w:sz w:val="18"/>
          <w:szCs w:val="18"/>
          <w:u w:val="single"/>
        </w:rPr>
        <w:t>previdenziale.</w:t>
      </w:r>
    </w:p>
    <w:sectPr w:rsidR="00152D62" w:rsidRPr="008557CE" w:rsidSect="003A7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4C6" w:rsidRDefault="008604C6">
      <w:r>
        <w:separator/>
      </w:r>
    </w:p>
  </w:endnote>
  <w:endnote w:type="continuationSeparator" w:id="0">
    <w:p w:rsidR="008604C6" w:rsidRDefault="0086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D62" w:rsidRDefault="008604C6">
    <w:pPr>
      <w:pStyle w:val="Pidipagina"/>
      <w:ind w:right="360"/>
    </w:pPr>
    <w:r>
      <w:rPr>
        <w:noProof/>
      </w:rPr>
      <w:pict w14:anchorId="6B12BFC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" stroked="f">
          <v:fill opacity="0"/>
          <v:textbox inset="0,0,0,0">
            <w:txbxContent>
              <w:p w:rsidR="00152D62" w:rsidRDefault="00477A79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152D62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E57B50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4C6" w:rsidRDefault="008604C6">
      <w:r>
        <w:separator/>
      </w:r>
    </w:p>
  </w:footnote>
  <w:footnote w:type="continuationSeparator" w:id="0">
    <w:p w:rsidR="008604C6" w:rsidRDefault="0086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B1" w:rsidRDefault="006733B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B1102CC"/>
    <w:multiLevelType w:val="hybridMultilevel"/>
    <w:tmpl w:val="FBBCF80E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691"/>
    <w:rsid w:val="000149BB"/>
    <w:rsid w:val="00016E1F"/>
    <w:rsid w:val="00050B01"/>
    <w:rsid w:val="00065982"/>
    <w:rsid w:val="0007091B"/>
    <w:rsid w:val="00092CD3"/>
    <w:rsid w:val="000C4D05"/>
    <w:rsid w:val="00117686"/>
    <w:rsid w:val="00126F79"/>
    <w:rsid w:val="00136F8C"/>
    <w:rsid w:val="00136FBB"/>
    <w:rsid w:val="00142204"/>
    <w:rsid w:val="00144F84"/>
    <w:rsid w:val="001507A8"/>
    <w:rsid w:val="001525F3"/>
    <w:rsid w:val="00152D62"/>
    <w:rsid w:val="001611B8"/>
    <w:rsid w:val="0017632F"/>
    <w:rsid w:val="001A40A8"/>
    <w:rsid w:val="001C0764"/>
    <w:rsid w:val="0021012E"/>
    <w:rsid w:val="0023442C"/>
    <w:rsid w:val="00290DF4"/>
    <w:rsid w:val="00292F71"/>
    <w:rsid w:val="002C6D03"/>
    <w:rsid w:val="002D688B"/>
    <w:rsid w:val="0032112E"/>
    <w:rsid w:val="00353826"/>
    <w:rsid w:val="00366B3F"/>
    <w:rsid w:val="00366C03"/>
    <w:rsid w:val="003A69F1"/>
    <w:rsid w:val="003A75E0"/>
    <w:rsid w:val="003A760E"/>
    <w:rsid w:val="003D263F"/>
    <w:rsid w:val="003D7316"/>
    <w:rsid w:val="003E1034"/>
    <w:rsid w:val="003E744D"/>
    <w:rsid w:val="003F7B11"/>
    <w:rsid w:val="00411E8C"/>
    <w:rsid w:val="004202F0"/>
    <w:rsid w:val="00430051"/>
    <w:rsid w:val="0045692C"/>
    <w:rsid w:val="00460682"/>
    <w:rsid w:val="004630DF"/>
    <w:rsid w:val="00472124"/>
    <w:rsid w:val="00474B08"/>
    <w:rsid w:val="00477A79"/>
    <w:rsid w:val="00486854"/>
    <w:rsid w:val="00492B6B"/>
    <w:rsid w:val="004C20E4"/>
    <w:rsid w:val="004F632F"/>
    <w:rsid w:val="0051091C"/>
    <w:rsid w:val="00534127"/>
    <w:rsid w:val="005763ED"/>
    <w:rsid w:val="0058776E"/>
    <w:rsid w:val="00597F64"/>
    <w:rsid w:val="005F43EE"/>
    <w:rsid w:val="00602457"/>
    <w:rsid w:val="00612468"/>
    <w:rsid w:val="006165A4"/>
    <w:rsid w:val="00620BF4"/>
    <w:rsid w:val="00626D28"/>
    <w:rsid w:val="00631D0A"/>
    <w:rsid w:val="006403A3"/>
    <w:rsid w:val="006733B1"/>
    <w:rsid w:val="0067664D"/>
    <w:rsid w:val="006B7D58"/>
    <w:rsid w:val="006C4EF0"/>
    <w:rsid w:val="006E23CE"/>
    <w:rsid w:val="006F43A0"/>
    <w:rsid w:val="0070006A"/>
    <w:rsid w:val="007323E6"/>
    <w:rsid w:val="00761FB2"/>
    <w:rsid w:val="0079680E"/>
    <w:rsid w:val="007C5D3A"/>
    <w:rsid w:val="007D258C"/>
    <w:rsid w:val="007E36D7"/>
    <w:rsid w:val="007F6F1C"/>
    <w:rsid w:val="008048F1"/>
    <w:rsid w:val="00826135"/>
    <w:rsid w:val="00836E7D"/>
    <w:rsid w:val="00853CDC"/>
    <w:rsid w:val="008557CE"/>
    <w:rsid w:val="00855AAB"/>
    <w:rsid w:val="008604C6"/>
    <w:rsid w:val="00860DB6"/>
    <w:rsid w:val="00873128"/>
    <w:rsid w:val="00886F45"/>
    <w:rsid w:val="008A15B8"/>
    <w:rsid w:val="008A4CDE"/>
    <w:rsid w:val="008C17E1"/>
    <w:rsid w:val="008C21E3"/>
    <w:rsid w:val="00915DF5"/>
    <w:rsid w:val="00943780"/>
    <w:rsid w:val="00946E99"/>
    <w:rsid w:val="00980553"/>
    <w:rsid w:val="009A7C18"/>
    <w:rsid w:val="009E6DC6"/>
    <w:rsid w:val="00A044EF"/>
    <w:rsid w:val="00A11B31"/>
    <w:rsid w:val="00A17691"/>
    <w:rsid w:val="00A5636E"/>
    <w:rsid w:val="00A71BAC"/>
    <w:rsid w:val="00A822A8"/>
    <w:rsid w:val="00A8279E"/>
    <w:rsid w:val="00AB1038"/>
    <w:rsid w:val="00AB3C02"/>
    <w:rsid w:val="00AE2427"/>
    <w:rsid w:val="00AF3B7A"/>
    <w:rsid w:val="00B074C0"/>
    <w:rsid w:val="00B12118"/>
    <w:rsid w:val="00B122B2"/>
    <w:rsid w:val="00B335C7"/>
    <w:rsid w:val="00B474DD"/>
    <w:rsid w:val="00B74DF1"/>
    <w:rsid w:val="00BC07F2"/>
    <w:rsid w:val="00BD0078"/>
    <w:rsid w:val="00C064AC"/>
    <w:rsid w:val="00C27A5C"/>
    <w:rsid w:val="00C40EA1"/>
    <w:rsid w:val="00C503D1"/>
    <w:rsid w:val="00C53249"/>
    <w:rsid w:val="00C5674B"/>
    <w:rsid w:val="00C63F61"/>
    <w:rsid w:val="00C760EB"/>
    <w:rsid w:val="00C85846"/>
    <w:rsid w:val="00C905DF"/>
    <w:rsid w:val="00D03DA8"/>
    <w:rsid w:val="00D440D4"/>
    <w:rsid w:val="00D466D8"/>
    <w:rsid w:val="00D72C8A"/>
    <w:rsid w:val="00D93C48"/>
    <w:rsid w:val="00DB1A16"/>
    <w:rsid w:val="00DC0D9C"/>
    <w:rsid w:val="00DD36DF"/>
    <w:rsid w:val="00DD763D"/>
    <w:rsid w:val="00E37C79"/>
    <w:rsid w:val="00E4566F"/>
    <w:rsid w:val="00E57B50"/>
    <w:rsid w:val="00ED19AE"/>
    <w:rsid w:val="00ED6DD3"/>
    <w:rsid w:val="00EE2A12"/>
    <w:rsid w:val="00EF21FF"/>
    <w:rsid w:val="00F0271A"/>
    <w:rsid w:val="00F203BF"/>
    <w:rsid w:val="00F247F1"/>
    <w:rsid w:val="00F771CE"/>
    <w:rsid w:val="00F811D4"/>
    <w:rsid w:val="00F827E5"/>
    <w:rsid w:val="00FC21A1"/>
    <w:rsid w:val="00FD5FF7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8BE86504-309A-47A7-A143-F0676F33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4C20E4"/>
    <w:rPr>
      <w:rFonts w:ascii="Courier New" w:hAnsi="Courier New"/>
    </w:rPr>
  </w:style>
  <w:style w:type="character" w:customStyle="1" w:styleId="WW8Num1z2">
    <w:name w:val="WW8Num1z2"/>
    <w:uiPriority w:val="99"/>
    <w:rsid w:val="004C20E4"/>
    <w:rPr>
      <w:rFonts w:ascii="Wingdings" w:hAnsi="Wingdings"/>
    </w:rPr>
  </w:style>
  <w:style w:type="character" w:customStyle="1" w:styleId="WW8Num1z3">
    <w:name w:val="WW8Num1z3"/>
    <w:uiPriority w:val="99"/>
    <w:rsid w:val="004C20E4"/>
    <w:rPr>
      <w:rFonts w:ascii="Symbol" w:hAnsi="Symbol"/>
    </w:rPr>
  </w:style>
  <w:style w:type="character" w:customStyle="1" w:styleId="WW8Num2z0">
    <w:name w:val="WW8Num2z0"/>
    <w:uiPriority w:val="99"/>
    <w:rsid w:val="004C20E4"/>
    <w:rPr>
      <w:rFonts w:ascii="Wingdings" w:hAnsi="Wingdings"/>
    </w:rPr>
  </w:style>
  <w:style w:type="character" w:customStyle="1" w:styleId="WW8Num2z1">
    <w:name w:val="WW8Num2z1"/>
    <w:uiPriority w:val="99"/>
    <w:rsid w:val="004C20E4"/>
    <w:rPr>
      <w:rFonts w:ascii="Courier New" w:hAnsi="Courier New"/>
    </w:rPr>
  </w:style>
  <w:style w:type="character" w:customStyle="1" w:styleId="WW8Num2z2">
    <w:name w:val="WW8Num2z2"/>
    <w:uiPriority w:val="99"/>
    <w:rsid w:val="004C20E4"/>
    <w:rPr>
      <w:rFonts w:ascii="Wingdings" w:hAnsi="Wingdings"/>
    </w:rPr>
  </w:style>
  <w:style w:type="character" w:customStyle="1" w:styleId="WW8Num2z3">
    <w:name w:val="WW8Num2z3"/>
    <w:uiPriority w:val="99"/>
    <w:rsid w:val="004C20E4"/>
    <w:rPr>
      <w:rFonts w:ascii="Symbol" w:hAnsi="Symbol"/>
    </w:rPr>
  </w:style>
  <w:style w:type="character" w:customStyle="1" w:styleId="WW8Num4z0">
    <w:name w:val="WW8Num4z0"/>
    <w:uiPriority w:val="99"/>
    <w:rsid w:val="004C20E4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4C20E4"/>
  </w:style>
  <w:style w:type="character" w:styleId="Numeropagina">
    <w:name w:val="page number"/>
    <w:basedOn w:val="Carpredefinitoparagrafo1"/>
    <w:uiPriority w:val="99"/>
    <w:rsid w:val="004C20E4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4C20E4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4C20E4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4C20E4"/>
  </w:style>
  <w:style w:type="paragraph" w:customStyle="1" w:styleId="Intestazione1">
    <w:name w:val="Intestazione1"/>
    <w:basedOn w:val="Normale"/>
    <w:next w:val="Corpotesto"/>
    <w:uiPriority w:val="99"/>
    <w:rsid w:val="004C20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4C20E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4C20E4"/>
    <w:rPr>
      <w:rFonts w:cs="Mangal"/>
    </w:rPr>
  </w:style>
  <w:style w:type="paragraph" w:customStyle="1" w:styleId="Didascalia1">
    <w:name w:val="Didascalia1"/>
    <w:basedOn w:val="Normale"/>
    <w:uiPriority w:val="99"/>
    <w:rsid w:val="004C20E4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4C20E4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4C20E4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4C20E4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4C20E4"/>
    <w:pPr>
      <w:spacing w:before="280" w:after="280"/>
    </w:pPr>
  </w:style>
  <w:style w:type="paragraph" w:customStyle="1" w:styleId="Default">
    <w:name w:val="Default"/>
    <w:uiPriority w:val="99"/>
    <w:rsid w:val="004C20E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4C20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4C20E4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4C20E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D5FF7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4C20E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4C20E4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4C20E4"/>
  </w:style>
  <w:style w:type="paragraph" w:styleId="Intestazione">
    <w:name w:val="header"/>
    <w:basedOn w:val="Normale"/>
    <w:link w:val="IntestazioneCarattere"/>
    <w:uiPriority w:val="99"/>
    <w:rsid w:val="004C20E4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D5FF7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</w:pPr>
    <w:rPr>
      <w:lang w:eastAsia="it-IT"/>
    </w:rPr>
  </w:style>
  <w:style w:type="paragraph" w:customStyle="1" w:styleId="Titolo11">
    <w:name w:val="Titolo 11"/>
    <w:basedOn w:val="Normale"/>
    <w:uiPriority w:val="1"/>
    <w:qFormat/>
    <w:rsid w:val="008048F1"/>
    <w:pPr>
      <w:widowControl w:val="0"/>
      <w:suppressAutoHyphens w:val="0"/>
      <w:autoSpaceDE w:val="0"/>
      <w:autoSpaceDN w:val="0"/>
      <w:adjustRightInd w:val="0"/>
      <w:ind w:left="112"/>
      <w:outlineLvl w:val="0"/>
    </w:pPr>
    <w:rPr>
      <w:rFonts w:ascii="Verdana" w:hAnsi="Verdana" w:cs="Verdana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584</Words>
  <Characters>3330</Characters>
  <Application>Microsoft Office Word</Application>
  <DocSecurity>0</DocSecurity>
  <Lines>27</Lines>
  <Paragraphs>7</Paragraphs>
  <ScaleCrop>false</ScaleCrop>
  <Company>Azienda Ospedaliera Brotzu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32</cp:revision>
  <cp:lastPrinted>2017-11-20T13:24:00Z</cp:lastPrinted>
  <dcterms:created xsi:type="dcterms:W3CDTF">2019-09-19T10:17:00Z</dcterms:created>
  <dcterms:modified xsi:type="dcterms:W3CDTF">2022-06-27T14:25:00Z</dcterms:modified>
</cp:coreProperties>
</file>